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3867" w14:textId="6A73B82C"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POST/DYS/OR/OZ/</w:t>
      </w:r>
      <w:r w:rsidR="00787D96" w:rsidRPr="00787D96">
        <w:rPr>
          <w:rFonts w:cs="Calibri"/>
          <w:caps/>
          <w:color w:val="auto"/>
          <w:kern w:val="28"/>
        </w:rPr>
        <w:t>01830</w:t>
      </w:r>
      <w:bookmarkStart w:id="3" w:name="_GoBack"/>
      <w:bookmarkEnd w:id="3"/>
      <w:r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FB40D4">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4"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3F64AF20"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064634" w:rsidRPr="00064634">
        <w:rPr>
          <w:rFonts w:asciiTheme="minorHAnsi" w:hAnsiTheme="minorHAnsi" w:cs="Arial"/>
          <w:b/>
          <w:bCs/>
          <w:i/>
          <w:szCs w:val="22"/>
        </w:rPr>
        <w:t>Budowa przyłączy kablowych SN/</w:t>
      </w:r>
      <w:proofErr w:type="spellStart"/>
      <w:r w:rsidR="00064634" w:rsidRPr="00064634">
        <w:rPr>
          <w:rFonts w:asciiTheme="minorHAnsi" w:hAnsiTheme="minorHAnsi" w:cs="Arial"/>
          <w:b/>
          <w:bCs/>
          <w:i/>
          <w:szCs w:val="22"/>
        </w:rPr>
        <w:t>nN</w:t>
      </w:r>
      <w:proofErr w:type="spellEnd"/>
      <w:r w:rsidR="00064634" w:rsidRPr="00064634">
        <w:rPr>
          <w:rFonts w:asciiTheme="minorHAnsi" w:hAnsiTheme="minorHAnsi" w:cs="Arial"/>
          <w:b/>
          <w:bCs/>
          <w:i/>
          <w:szCs w:val="22"/>
        </w:rPr>
        <w:t xml:space="preserve"> na terenie Rejonu Energetycznego Rzeszów – Rzeszów (ul. Sieciecha) - 1 część</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DDAB4C0" w:rsidR="00E41DFE" w:rsidRPr="00E41DFE" w:rsidRDefault="00E41DFE" w:rsidP="00E41DFE">
      <w:pPr>
        <w:numPr>
          <w:ilvl w:val="0"/>
          <w:numId w:val="53"/>
        </w:numPr>
        <w:rPr>
          <w:rFonts w:asciiTheme="minorHAnsi" w:hAnsiTheme="minorHAnsi" w:cstheme="minorHAnsi"/>
        </w:rPr>
      </w:pPr>
      <w:r w:rsidRPr="00E41DFE">
        <w:rPr>
          <w:rFonts w:asciiTheme="minorHAnsi" w:hAnsiTheme="minorHAnsi" w:cstheme="minorHAns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1"/>
      </w:r>
    </w:p>
    <w:p w14:paraId="7644762A" w14:textId="64E6BD2B" w:rsidR="00ED1618" w:rsidRPr="00E41DFE" w:rsidRDefault="00E41DFE" w:rsidP="00E41DFE">
      <w:pPr>
        <w:numPr>
          <w:ilvl w:val="0"/>
          <w:numId w:val="53"/>
        </w:numPr>
        <w:rPr>
          <w:rFonts w:asciiTheme="minorHAnsi" w:hAnsiTheme="minorHAnsi" w:cstheme="minorHAnsi"/>
          <w:b/>
          <w:bCs/>
          <w:sz w:val="24"/>
        </w:rPr>
      </w:pPr>
      <w:r w:rsidRPr="00E41DFE">
        <w:rPr>
          <w:rFonts w:asciiTheme="minorHAnsi" w:hAnsiTheme="minorHAnsi" w:cstheme="minorHAnsi"/>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0F7EB82B"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 xml:space="preserve">(podać pełną nazwę/ firmę, adres, a także w zależności od podmiotu: NIP/ PESEL, KRS/ </w:t>
      </w:r>
      <w:proofErr w:type="spellStart"/>
      <w:r w:rsidRPr="00E41DFE">
        <w:rPr>
          <w:rFonts w:asciiTheme="minorHAnsi" w:hAnsiTheme="minorHAnsi" w:cstheme="minorHAnsi"/>
          <w:i/>
        </w:rPr>
        <w:t>CEiDG</w:t>
      </w:r>
      <w:proofErr w:type="spellEnd"/>
      <w:r w:rsidRPr="00E41DFE">
        <w:rPr>
          <w:rFonts w:asciiTheme="minorHAnsi" w:hAnsiTheme="minorHAnsi" w:cstheme="minorHAnsi"/>
          <w:i/>
        </w:rPr>
        <w:t>)</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1438495E"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podać pełną nazwę/firmę, adres, a</w:t>
      </w:r>
      <w:r w:rsidR="00FF4E16">
        <w:rPr>
          <w:rFonts w:asciiTheme="minorHAnsi" w:hAnsiTheme="minorHAnsi" w:cstheme="minorHAnsi"/>
          <w:i/>
          <w:sz w:val="20"/>
        </w:rPr>
        <w:t> </w:t>
      </w:r>
      <w:r w:rsidRPr="00E41DFE">
        <w:rPr>
          <w:rFonts w:asciiTheme="minorHAnsi" w:hAnsiTheme="minorHAnsi" w:cstheme="minorHAnsi"/>
          <w:i/>
          <w:sz w:val="20"/>
        </w:rPr>
        <w:t xml:space="preserve"> także w zależności od podmiotu: NIP/PESEL, KRS/</w:t>
      </w:r>
      <w:proofErr w:type="spellStart"/>
      <w:r w:rsidRPr="00E41DFE">
        <w:rPr>
          <w:rFonts w:asciiTheme="minorHAnsi" w:hAnsiTheme="minorHAnsi" w:cstheme="minorHAnsi"/>
          <w:i/>
          <w:sz w:val="20"/>
        </w:rPr>
        <w:t>CEiDG</w:t>
      </w:r>
      <w:proofErr w:type="spellEnd"/>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E41DFE">
      <w:pPr>
        <w:pStyle w:val="Akapitzlist"/>
        <w:numPr>
          <w:ilvl w:val="0"/>
          <w:numId w:val="57"/>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4"/>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9B742A" w14:textId="77777777" w:rsidR="007556B7" w:rsidRDefault="007556B7" w:rsidP="004A302B">
      <w:pPr>
        <w:spacing w:line="240" w:lineRule="auto"/>
      </w:pPr>
      <w:r>
        <w:separator/>
      </w:r>
    </w:p>
  </w:endnote>
  <w:endnote w:type="continuationSeparator" w:id="0">
    <w:p w14:paraId="67AF00E4" w14:textId="77777777" w:rsidR="007556B7" w:rsidRDefault="007556B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265E" w14:textId="0B8BB78A"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87D96">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87D96">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EB510B" w14:textId="77777777" w:rsidR="007556B7" w:rsidRDefault="007556B7" w:rsidP="004A302B">
      <w:pPr>
        <w:spacing w:line="240" w:lineRule="auto"/>
      </w:pPr>
      <w:r>
        <w:separator/>
      </w:r>
    </w:p>
  </w:footnote>
  <w:footnote w:type="continuationSeparator" w:id="0">
    <w:p w14:paraId="6E162338" w14:textId="77777777" w:rsidR="007556B7" w:rsidRDefault="007556B7" w:rsidP="004A302B">
      <w:pPr>
        <w:spacing w:line="240" w:lineRule="auto"/>
      </w:pPr>
      <w:r>
        <w:continuationSeparator/>
      </w:r>
    </w:p>
  </w:footnote>
  <w:footnote w:id="1">
    <w:p w14:paraId="02F40480" w14:textId="77777777" w:rsidR="00E41DFE" w:rsidRPr="00342E37" w:rsidRDefault="00E41DFE" w:rsidP="00E41DF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65D48DC"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3C12021" w14:textId="77777777" w:rsidR="00E41DFE" w:rsidRPr="00342E37" w:rsidRDefault="00E41DFE" w:rsidP="00E41DFE">
      <w:pPr>
        <w:pStyle w:val="Tekstprzypisudolnego"/>
        <w:numPr>
          <w:ilvl w:val="0"/>
          <w:numId w:val="55"/>
        </w:numPr>
        <w:rPr>
          <w:rFonts w:ascii="Verdana" w:hAnsi="Verdana" w:cs="Arial"/>
          <w:sz w:val="14"/>
          <w:szCs w:val="14"/>
        </w:rPr>
      </w:pPr>
      <w:bookmarkStart w:id="5"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5"/>
    </w:p>
    <w:p w14:paraId="42FA544D"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880DE4C" w14:textId="77777777" w:rsidR="00E41DFE" w:rsidRPr="00342E37" w:rsidRDefault="00E41DFE" w:rsidP="00E41DF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22DCD8A9" w14:textId="77777777" w:rsidR="00E41DFE" w:rsidRPr="00342E37" w:rsidRDefault="00E41DFE" w:rsidP="00E41DF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D709713" w14:textId="77777777" w:rsidR="00E41DFE" w:rsidRPr="00342E37" w:rsidRDefault="00E41DFE" w:rsidP="00E41DF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36078EA" w14:textId="77777777" w:rsidR="00E41DFE" w:rsidRPr="00342E37" w:rsidRDefault="00E41DFE" w:rsidP="00E41DF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7777777" w:rsidR="00E41DFE" w:rsidRPr="00896587" w:rsidRDefault="00E41DFE" w:rsidP="00E41DF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FA19" w14:textId="740AA391" w:rsidR="0073489A" w:rsidRDefault="00787D96"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11"/>
  </w:num>
  <w:num w:numId="3">
    <w:abstractNumId w:val="4"/>
  </w:num>
  <w:num w:numId="4">
    <w:abstractNumId w:val="45"/>
  </w:num>
  <w:num w:numId="5">
    <w:abstractNumId w:val="22"/>
  </w:num>
  <w:num w:numId="6">
    <w:abstractNumId w:val="16"/>
  </w:num>
  <w:num w:numId="7">
    <w:abstractNumId w:val="33"/>
  </w:num>
  <w:num w:numId="8">
    <w:abstractNumId w:val="53"/>
  </w:num>
  <w:num w:numId="9">
    <w:abstractNumId w:val="14"/>
  </w:num>
  <w:num w:numId="10">
    <w:abstractNumId w:val="41"/>
  </w:num>
  <w:num w:numId="11">
    <w:abstractNumId w:val="29"/>
  </w:num>
  <w:num w:numId="12">
    <w:abstractNumId w:val="21"/>
  </w:num>
  <w:num w:numId="13">
    <w:abstractNumId w:val="12"/>
  </w:num>
  <w:num w:numId="14">
    <w:abstractNumId w:val="31"/>
  </w:num>
  <w:num w:numId="15">
    <w:abstractNumId w:val="44"/>
  </w:num>
  <w:num w:numId="16">
    <w:abstractNumId w:val="39"/>
  </w:num>
  <w:num w:numId="17">
    <w:abstractNumId w:val="54"/>
  </w:num>
  <w:num w:numId="18">
    <w:abstractNumId w:val="19"/>
  </w:num>
  <w:num w:numId="19">
    <w:abstractNumId w:val="6"/>
  </w:num>
  <w:num w:numId="20">
    <w:abstractNumId w:val="3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7"/>
  </w:num>
  <w:num w:numId="28">
    <w:abstractNumId w:val="7"/>
  </w:num>
  <w:num w:numId="29">
    <w:abstractNumId w:val="25"/>
  </w:num>
  <w:num w:numId="30">
    <w:abstractNumId w:val="34"/>
  </w:num>
  <w:num w:numId="31">
    <w:abstractNumId w:val="32"/>
  </w:num>
  <w:num w:numId="32">
    <w:abstractNumId w:val="38"/>
  </w:num>
  <w:num w:numId="33">
    <w:abstractNumId w:val="43"/>
  </w:num>
  <w:num w:numId="34">
    <w:abstractNumId w:val="17"/>
  </w:num>
  <w:num w:numId="35">
    <w:abstractNumId w:val="20"/>
  </w:num>
  <w:num w:numId="36">
    <w:abstractNumId w:val="3"/>
  </w:num>
  <w:num w:numId="37">
    <w:abstractNumId w:val="51"/>
  </w:num>
  <w:num w:numId="38">
    <w:abstractNumId w:val="47"/>
  </w:num>
  <w:num w:numId="39">
    <w:abstractNumId w:val="55"/>
  </w:num>
  <w:num w:numId="40">
    <w:abstractNumId w:val="46"/>
  </w:num>
  <w:num w:numId="41">
    <w:abstractNumId w:val="37"/>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5"/>
  </w:num>
  <w:num w:numId="49">
    <w:abstractNumId w:val="35"/>
  </w:num>
  <w:num w:numId="50">
    <w:abstractNumId w:val="18"/>
  </w:num>
  <w:num w:numId="51">
    <w:abstractNumId w:val="24"/>
  </w:num>
  <w:num w:numId="52">
    <w:abstractNumId w:val="30"/>
  </w:num>
  <w:num w:numId="53">
    <w:abstractNumId w:val="28"/>
  </w:num>
  <w:num w:numId="54">
    <w:abstractNumId w:val="42"/>
  </w:num>
  <w:num w:numId="55">
    <w:abstractNumId w:val="48"/>
  </w:num>
  <w:num w:numId="56">
    <w:abstractNumId w:val="40"/>
  </w:num>
  <w:num w:numId="5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634"/>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87D96"/>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25B27FC519DA647AAC9B1283A4D9BED" ma:contentTypeVersion="0" ma:contentTypeDescription="SWPP2 Dokument bazowy" ma:contentTypeScope="" ma:versionID="739d4e7facd59eb2da0e2ccba66404b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POST/DYS/OR/OZ/01830/2025                         </dmsv2SWPP2ObjectNumber>
    <dmsv2SWPP2SumMD5 xmlns="http://schemas.microsoft.com/sharepoint/v3">1111d9b6fe567f62aa1d6490f724ace3</dmsv2SWPP2SumMD5>
    <dmsv2BaseMoved xmlns="http://schemas.microsoft.com/sharepoint/v3">false</dmsv2BaseMoved>
    <dmsv2BaseIsSensitive xmlns="http://schemas.microsoft.com/sharepoint/v3">true</dmsv2BaseIsSensitive>
    <dmsv2SWPP2IDSWPP2 xmlns="http://schemas.microsoft.com/sharepoint/v3">680674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22441162</dmsv2BaseClientSystemDocumentID>
    <dmsv2BaseModifiedByID xmlns="http://schemas.microsoft.com/sharepoint/v3">10100322</dmsv2BaseModifiedByID>
    <dmsv2BaseCreatedByID xmlns="http://schemas.microsoft.com/sharepoint/v3">10100322</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M37YNRNYPV7A-523317178-31688</_dlc_DocId>
    <_dlc_DocIdUrl xmlns="a19cb1c7-c5c7-46d4-85ae-d83685407bba">
      <Url>https://swpp2.dms.gkpge.pl/sites/37/_layouts/15/DocIdRedir.aspx?ID=M37YNRNYPV7A-523317178-31688</Url>
      <Description>M37YNRNYPV7A-523317178-31688</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3FB797-CF88-4A74-A9CF-8A667CF301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4A7CE7-81C4-4803-9302-CA67DFD7E0A7}">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D0FB9C04-3D30-42A4-95BD-3FAA155FB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717</Words>
  <Characters>4307</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Czerwonka Dominika [PGE Dystr. O.Rzeszów]</cp:lastModifiedBy>
  <cp:revision>3</cp:revision>
  <cp:lastPrinted>2020-02-27T07:25:00Z</cp:lastPrinted>
  <dcterms:created xsi:type="dcterms:W3CDTF">2025-05-13T08:30:00Z</dcterms:created>
  <dcterms:modified xsi:type="dcterms:W3CDTF">2025-05-15T10:22:00Z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0x0101891000825B27FC519DA647AAC9B1283A4D9BED</vt:lpwstr>
  </property>
  <property fmtid="{D5CDD505-2E9C-101B-9397-08002B2CF9AE}" pid="3" name="_dlc_DocIdItemGuid">
    <vt:lpwstr>1ca7694f-2808-435e-9e98-cbac8697d657</vt:lpwstr>
  </property>
</Properties>
</file>